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63788D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A133A0" w:rsidRPr="00A133A0">
        <w:rPr>
          <w:rFonts w:ascii="Times New Roman" w:hAnsi="Times New Roman"/>
          <w:sz w:val="24"/>
        </w:rPr>
        <w:t>3</w:t>
      </w:r>
      <w:r w:rsidR="00C45821">
        <w:rPr>
          <w:rFonts w:ascii="Times New Roman" w:hAnsi="Times New Roman"/>
          <w:sz w:val="24"/>
        </w:rPr>
        <w:t>85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4E16F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2E10FE" w:rsidRPr="000F5C87">
        <w:rPr>
          <w:rFonts w:ascii="Times New Roman" w:hAnsi="Times New Roman"/>
          <w:b/>
          <w:sz w:val="24"/>
        </w:rPr>
        <w:t xml:space="preserve">выполнение проектно-изыскательских работ </w:t>
      </w:r>
      <w:r w:rsidR="002E10FE" w:rsidRPr="00836DD6">
        <w:rPr>
          <w:rFonts w:ascii="Times New Roman" w:hAnsi="Times New Roman"/>
          <w:b/>
          <w:bCs/>
          <w:sz w:val="24"/>
        </w:rPr>
        <w:t xml:space="preserve">в соответствии с </w:t>
      </w:r>
      <w:r w:rsidR="002E10FE">
        <w:rPr>
          <w:rFonts w:ascii="Times New Roman" w:hAnsi="Times New Roman"/>
          <w:b/>
          <w:bCs/>
          <w:sz w:val="24"/>
        </w:rPr>
        <w:t>техническим заданием</w:t>
      </w:r>
      <w:r w:rsidR="002E10FE" w:rsidRPr="00836DD6">
        <w:rPr>
          <w:rFonts w:ascii="Times New Roman" w:hAnsi="Times New Roman"/>
          <w:b/>
          <w:bCs/>
          <w:sz w:val="24"/>
        </w:rPr>
        <w:t xml:space="preserve"> №4-613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Pr="004E16F4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16"/>
          <w:szCs w:val="16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4E16F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16"/>
          <w:szCs w:val="16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 xml:space="preserve">с даты подписания </w:t>
      </w:r>
      <w:r w:rsidR="00CA1D8C">
        <w:rPr>
          <w:rFonts w:ascii="Times New Roman" w:hAnsi="Times New Roman"/>
          <w:bCs/>
          <w:kern w:val="1"/>
          <w:sz w:val="24"/>
          <w:lang w:eastAsia="ar-SA"/>
        </w:rPr>
        <w:t>Соглашения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2E10FE">
        <w:rPr>
          <w:rFonts w:ascii="Times New Roman" w:hAnsi="Times New Roman"/>
          <w:bCs/>
          <w:kern w:val="1"/>
          <w:sz w:val="24"/>
          <w:lang w:eastAsia="ar-SA"/>
        </w:rPr>
        <w:t xml:space="preserve">4 месяца с даты заключения </w:t>
      </w:r>
      <w:r w:rsidR="00E20D55">
        <w:rPr>
          <w:rFonts w:ascii="Times New Roman" w:hAnsi="Times New Roman"/>
          <w:bCs/>
          <w:kern w:val="1"/>
          <w:sz w:val="24"/>
          <w:lang w:eastAsia="ar-SA"/>
        </w:rPr>
        <w:t>Соглашения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.</w:t>
      </w:r>
    </w:p>
    <w:p w:rsidR="001571F6" w:rsidRPr="004E16F4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 xml:space="preserve">получения </w:t>
      </w:r>
      <w:r w:rsidR="00CA1D8C" w:rsidRPr="00CA1D8C">
        <w:rPr>
          <w:rFonts w:ascii="Times New Roman" w:hAnsi="Times New Roman"/>
          <w:kern w:val="1"/>
          <w:sz w:val="24"/>
          <w:lang w:eastAsia="ar-SA"/>
        </w:rPr>
        <w:t>оригинала инвойса</w:t>
      </w:r>
      <w:r w:rsidR="00CA1D8C" w:rsidRPr="00B36B60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4E16F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16"/>
          <w:szCs w:val="16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F24084" w:rsidRDefault="002E10FE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="001B7689" w:rsidRPr="004D511C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24084" w:rsidRPr="00F24084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>4</w:t>
      </w:r>
      <w:r w:rsidR="00F24084" w:rsidRPr="00F24084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613</w:t>
      </w:r>
      <w:r w:rsidR="004D511C" w:rsidRPr="00F24084">
        <w:rPr>
          <w:rFonts w:ascii="Times New Roman" w:hAnsi="Times New Roman"/>
          <w:sz w:val="24"/>
        </w:rPr>
        <w:t>.</w:t>
      </w: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о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2E10FE">
        <w:rPr>
          <w:rFonts w:ascii="Times New Roman" w:hAnsi="Times New Roman"/>
          <w:kern w:val="1"/>
          <w:sz w:val="24"/>
          <w:lang w:eastAsia="ar-SA"/>
        </w:rPr>
        <w:t>Техническое задание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 выда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ё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A32E13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A32E13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A32E13" w:rsidRDefault="00ED6400" w:rsidP="00ED6400">
      <w:pPr>
        <w:autoSpaceDE w:val="0"/>
        <w:autoSpaceDN w:val="0"/>
        <w:adjustRightInd w:val="0"/>
        <w:jc w:val="center"/>
        <w:rPr>
          <w:rFonts w:ascii="Times New Roman" w:hAnsi="Times New Roman"/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A32E1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A32E1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A32E13" w:rsidRDefault="002B45C5" w:rsidP="00B06A8F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A32E1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B45C5" w:rsidRPr="00A32E13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B45C5" w:rsidRPr="00A32E13" w:rsidRDefault="002B45C5" w:rsidP="00B06A8F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45C5" w:rsidRPr="00A32E13" w:rsidRDefault="002B45C5" w:rsidP="002E10FE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 xml:space="preserve">Соответствие  технического предложения по составу и содержанию требованиям </w:t>
            </w:r>
            <w:r w:rsidR="002E10FE" w:rsidRPr="00A32E13">
              <w:rPr>
                <w:rFonts w:ascii="Times New Roman" w:hAnsi="Times New Roman"/>
                <w:sz w:val="20"/>
                <w:szCs w:val="20"/>
              </w:rPr>
              <w:t>технического задания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45C5" w:rsidRPr="00A32E13" w:rsidRDefault="002B45C5" w:rsidP="00CA1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 xml:space="preserve">Смета на выполнение работ с указанием всех видов и объемов работ в соответствии с </w:t>
            </w:r>
            <w:r w:rsidR="002E10FE" w:rsidRPr="00A32E13">
              <w:rPr>
                <w:rFonts w:ascii="Times New Roman" w:hAnsi="Times New Roman"/>
                <w:sz w:val="20"/>
                <w:szCs w:val="20"/>
              </w:rPr>
              <w:t>техническим заданием</w:t>
            </w:r>
            <w:r w:rsidRPr="00A32E1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CA1D8C" w:rsidRPr="00A32E13">
              <w:rPr>
                <w:rFonts w:ascii="Times New Roman" w:hAnsi="Times New Roman"/>
                <w:sz w:val="20"/>
                <w:szCs w:val="20"/>
              </w:rPr>
              <w:t>Соглашением</w:t>
            </w:r>
            <w:r w:rsidRPr="00A32E13">
              <w:rPr>
                <w:rFonts w:ascii="Times New Roman" w:hAnsi="Times New Roman"/>
                <w:sz w:val="20"/>
                <w:szCs w:val="20"/>
              </w:rPr>
              <w:t>, а также применяемых расценок и расчетных коэффициентов (без стоимости) или Техническое предложение (для нерезидентов).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45C5" w:rsidRPr="00A32E13" w:rsidRDefault="002B45C5" w:rsidP="00B06A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5A3B8D" w:rsidRPr="00A32E13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16"/>
          <w:szCs w:val="16"/>
          <w:lang w:eastAsia="ar-SA"/>
        </w:rPr>
      </w:pPr>
    </w:p>
    <w:p w:rsidR="00763BE4" w:rsidRPr="00A32E13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/>
          <w:b/>
          <w:iCs/>
          <w:sz w:val="24"/>
          <w:szCs w:val="22"/>
          <w:lang w:eastAsia="en-US"/>
        </w:rPr>
      </w:pPr>
      <w:r w:rsidRPr="00A32E13">
        <w:rPr>
          <w:rFonts w:ascii="Times New Roman" w:eastAsia="Calibri" w:hAnsi="Times New Roman"/>
          <w:b/>
          <w:iCs/>
          <w:sz w:val="24"/>
          <w:szCs w:val="22"/>
          <w:lang w:eastAsia="en-US"/>
        </w:rPr>
        <w:t xml:space="preserve">3. </w:t>
      </w:r>
      <w:r w:rsidR="00763BE4" w:rsidRPr="00A32E13">
        <w:rPr>
          <w:rFonts w:ascii="Times New Roman" w:eastAsia="Calibri" w:hAnsi="Times New Roman"/>
          <w:b/>
          <w:iCs/>
          <w:sz w:val="24"/>
          <w:szCs w:val="22"/>
          <w:lang w:eastAsia="en-US"/>
        </w:rPr>
        <w:t>Т</w:t>
      </w:r>
      <w:r w:rsidR="00694B1C" w:rsidRPr="00A32E13">
        <w:rPr>
          <w:rFonts w:ascii="Times New Roman" w:eastAsia="Calibri" w:hAnsi="Times New Roman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A32E13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A32E13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A32E13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A32E13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A32E13" w:rsidRDefault="007A54E1" w:rsidP="007A54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A32E13" w:rsidRDefault="007A54E1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4E1" w:rsidRPr="00A32E13" w:rsidTr="004E16F4">
        <w:trPr>
          <w:trHeight w:val="786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A32E13" w:rsidRDefault="007A54E1" w:rsidP="007A54E1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A32E13" w:rsidRDefault="00385DB1" w:rsidP="00385DB1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работ по объектам, аналогичным предмету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A32E13" w:rsidRDefault="00385DB1" w:rsidP="007A5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 xml:space="preserve">Справка о заключенных и выполненных аналогичных договорах за последние 3 года (по форме №5), подтверждаемая копиями договоров, отчетами и </w:t>
            </w:r>
            <w:r w:rsidRPr="00A32E13">
              <w:rPr>
                <w:rFonts w:ascii="Times New Roman" w:hAnsi="Times New Roman"/>
                <w:sz w:val="20"/>
                <w:szCs w:val="20"/>
              </w:rPr>
              <w:lastRenderedPageBreak/>
              <w:t>актами выполненных работ (без коммерческой части)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A32E13" w:rsidRDefault="00683E0B" w:rsidP="007A5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lastRenderedPageBreak/>
              <w:t>ш</w:t>
            </w:r>
            <w:r w:rsidR="00D42747" w:rsidRPr="00A32E13">
              <w:rPr>
                <w:rFonts w:ascii="Times New Roman" w:hAnsi="Times New Roman"/>
                <w:sz w:val="20"/>
                <w:szCs w:val="20"/>
              </w:rPr>
              <w:t>т.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A32E13" w:rsidRDefault="00385DB1" w:rsidP="007A5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не менее 1 работы за последние 3 года, предшествующие году подачи оферты</w:t>
            </w:r>
          </w:p>
        </w:tc>
      </w:tr>
      <w:tr w:rsidR="00F37D87" w:rsidRPr="00A32E13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A32E13" w:rsidRDefault="00F37D87" w:rsidP="007A54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A32E13" w:rsidRDefault="00F37D87" w:rsidP="007A54E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32E13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A32E13" w:rsidRDefault="00F37D87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A32E13" w:rsidRDefault="00F37D87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A32E13" w:rsidRDefault="00F37D87" w:rsidP="007A54E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7D87" w:rsidRPr="00A32E13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A32E13" w:rsidRDefault="00F37D87" w:rsidP="007A54E1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A32E13" w:rsidRDefault="00F37D87" w:rsidP="007A54E1">
            <w:pPr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32E13" w:rsidRDefault="00F37D87" w:rsidP="007A54E1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F37D87" w:rsidRPr="00A32E13" w:rsidRDefault="00F37D87" w:rsidP="007A54E1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F37D87" w:rsidRPr="00A32E13" w:rsidRDefault="00F37D87" w:rsidP="004E16F4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A32E13" w:rsidRDefault="00F37D87" w:rsidP="007A5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руб. без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A32E13" w:rsidRDefault="00F24084" w:rsidP="00385D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2E13">
              <w:rPr>
                <w:rFonts w:ascii="Times New Roman" w:hAnsi="Times New Roman"/>
                <w:sz w:val="20"/>
                <w:szCs w:val="20"/>
              </w:rPr>
              <w:t>с</w:t>
            </w:r>
            <w:r w:rsidR="00F37D87" w:rsidRPr="00A32E13">
              <w:rPr>
                <w:rFonts w:ascii="Times New Roman" w:hAnsi="Times New Roman"/>
                <w:sz w:val="20"/>
                <w:szCs w:val="20"/>
              </w:rPr>
              <w:t xml:space="preserve">реднегодовой оборот участника закупки* по выполнению ПИР за последние 3 года должен быть не ниже  </w:t>
            </w:r>
            <w:r w:rsidR="00385DB1" w:rsidRPr="00A32E13">
              <w:rPr>
                <w:rFonts w:ascii="Times New Roman" w:hAnsi="Times New Roman"/>
                <w:sz w:val="20"/>
                <w:szCs w:val="20"/>
              </w:rPr>
              <w:t>13</w:t>
            </w:r>
            <w:r w:rsidR="00F37D87" w:rsidRPr="00A32E13">
              <w:rPr>
                <w:rFonts w:ascii="Times New Roman" w:hAnsi="Times New Roman"/>
                <w:sz w:val="20"/>
                <w:szCs w:val="20"/>
              </w:rPr>
              <w:t> </w:t>
            </w:r>
            <w:r w:rsidR="00385DB1" w:rsidRPr="00A32E13">
              <w:rPr>
                <w:rFonts w:ascii="Times New Roman" w:hAnsi="Times New Roman"/>
                <w:sz w:val="20"/>
                <w:szCs w:val="20"/>
              </w:rPr>
              <w:t>500</w:t>
            </w:r>
            <w:r w:rsidR="00F37D87" w:rsidRPr="00A32E13">
              <w:rPr>
                <w:rFonts w:ascii="Times New Roman" w:hAnsi="Times New Roman"/>
                <w:sz w:val="20"/>
                <w:szCs w:val="20"/>
              </w:rPr>
              <w:t> 000 руб.</w:t>
            </w:r>
          </w:p>
        </w:tc>
      </w:tr>
    </w:tbl>
    <w:p w:rsidR="007A54E1" w:rsidRPr="00A32E13" w:rsidRDefault="007A54E1" w:rsidP="007A54E1">
      <w:pPr>
        <w:autoSpaceDE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A32E13">
        <w:rPr>
          <w:rFonts w:ascii="Times New Roman" w:hAnsi="Times New Roman"/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A1D8C" w:rsidRDefault="00763BE4" w:rsidP="00CA1D8C">
      <w:pPr>
        <w:spacing w:before="0"/>
        <w:rPr>
          <w:rFonts w:ascii="Times New Roman" w:hAnsi="Times New Roman"/>
          <w:bCs/>
          <w:sz w:val="24"/>
        </w:rPr>
      </w:pPr>
      <w:r w:rsidRPr="00CA1D8C">
        <w:rPr>
          <w:rFonts w:ascii="Times New Roman" w:hAnsi="Times New Roman"/>
          <w:bCs/>
          <w:sz w:val="24"/>
        </w:rPr>
        <w:t xml:space="preserve">Директор по снабжению               </w:t>
      </w:r>
      <w:r w:rsidRPr="00CA1D8C">
        <w:rPr>
          <w:rFonts w:ascii="Times New Roman" w:hAnsi="Times New Roman"/>
          <w:bCs/>
          <w:sz w:val="24"/>
        </w:rPr>
        <w:tab/>
      </w:r>
      <w:r w:rsidRPr="00CA1D8C">
        <w:rPr>
          <w:rFonts w:ascii="Times New Roman" w:hAnsi="Times New Roman"/>
          <w:bCs/>
          <w:sz w:val="24"/>
        </w:rPr>
        <w:tab/>
        <w:t xml:space="preserve"> ____________________    </w:t>
      </w:r>
      <w:r w:rsidR="0058528A" w:rsidRPr="00CA1D8C">
        <w:rPr>
          <w:rFonts w:ascii="Times New Roman" w:hAnsi="Times New Roman"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</w:t>
      </w:r>
      <w:r w:rsidRPr="002D1AA7">
        <w:rPr>
          <w:rFonts w:ascii="Times New Roman" w:hAnsi="Times New Roman"/>
          <w:sz w:val="24"/>
        </w:rPr>
        <w:t>Оферты №</w:t>
      </w:r>
      <w:r w:rsidR="0063788D">
        <w:rPr>
          <w:rFonts w:ascii="Times New Roman" w:hAnsi="Times New Roman"/>
          <w:sz w:val="24"/>
        </w:rPr>
        <w:t xml:space="preserve"> </w:t>
      </w:r>
      <w:r w:rsidR="00A133A0" w:rsidRPr="002D1AA7">
        <w:rPr>
          <w:rFonts w:ascii="Times New Roman" w:hAnsi="Times New Roman"/>
          <w:sz w:val="24"/>
        </w:rPr>
        <w:t>3</w:t>
      </w:r>
      <w:r w:rsidR="002D1AA7" w:rsidRPr="002D1AA7">
        <w:rPr>
          <w:rFonts w:ascii="Times New Roman" w:hAnsi="Times New Roman"/>
          <w:sz w:val="24"/>
        </w:rPr>
        <w:t>85</w:t>
      </w:r>
      <w:r w:rsidRPr="002D1AA7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2D1AA7">
        <w:rPr>
          <w:rFonts w:ascii="Times New Roman" w:hAnsi="Times New Roman"/>
          <w:szCs w:val="22"/>
          <w:lang w:eastAsia="ar-SA"/>
        </w:rPr>
        <w:t xml:space="preserve">оферты </w:t>
      </w:r>
      <w:r w:rsidRPr="002D1AA7">
        <w:rPr>
          <w:rFonts w:ascii="Times New Roman" w:hAnsi="Times New Roman"/>
          <w:sz w:val="23"/>
          <w:szCs w:val="23"/>
        </w:rPr>
        <w:t>№</w:t>
      </w:r>
      <w:r w:rsidR="0063788D">
        <w:rPr>
          <w:rFonts w:ascii="Times New Roman" w:hAnsi="Times New Roman"/>
          <w:sz w:val="23"/>
          <w:szCs w:val="23"/>
        </w:rPr>
        <w:t xml:space="preserve"> </w:t>
      </w:r>
      <w:r w:rsidR="00A133A0" w:rsidRPr="002D1AA7">
        <w:rPr>
          <w:rFonts w:ascii="Times New Roman" w:hAnsi="Times New Roman"/>
          <w:sz w:val="23"/>
          <w:szCs w:val="23"/>
        </w:rPr>
        <w:t>3</w:t>
      </w:r>
      <w:r w:rsidR="002D1AA7" w:rsidRPr="002D1AA7">
        <w:rPr>
          <w:rFonts w:ascii="Times New Roman" w:hAnsi="Times New Roman"/>
          <w:sz w:val="23"/>
          <w:szCs w:val="23"/>
        </w:rPr>
        <w:t>85</w:t>
      </w:r>
      <w:r w:rsidRPr="002D1AA7">
        <w:rPr>
          <w:rFonts w:ascii="Times New Roman" w:hAnsi="Times New Roman"/>
          <w:sz w:val="23"/>
          <w:szCs w:val="23"/>
        </w:rPr>
        <w:t>-КС-201</w:t>
      </w:r>
      <w:r w:rsidR="0058528A" w:rsidRPr="002D1AA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A32E13">
        <w:rPr>
          <w:rFonts w:ascii="Times New Roman" w:hAnsi="Times New Roman"/>
          <w:sz w:val="23"/>
          <w:szCs w:val="23"/>
        </w:rPr>
        <w:t>18.08.2017 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В случае принятия нашей оферты, заключить с ОАО «Славнефть-ЯНОС» </w:t>
      </w:r>
      <w:r w:rsidR="004E16F4">
        <w:rPr>
          <w:rFonts w:ascii="Times New Roman" w:hAnsi="Times New Roman"/>
          <w:szCs w:val="22"/>
          <w:lang w:eastAsia="ar-SA"/>
        </w:rPr>
        <w:t>Соглашение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="004E16F4">
        <w:rPr>
          <w:rFonts w:ascii="Times New Roman" w:hAnsi="Times New Roman"/>
          <w:szCs w:val="22"/>
          <w:lang w:eastAsia="ar-SA"/>
        </w:rPr>
        <w:t xml:space="preserve">на </w:t>
      </w:r>
      <w:r w:rsidR="002E10FE" w:rsidRPr="002E10FE">
        <w:rPr>
          <w:rFonts w:ascii="Times New Roman" w:hAnsi="Times New Roman"/>
          <w:b/>
          <w:szCs w:val="22"/>
        </w:rPr>
        <w:t xml:space="preserve">выполнение проектно-изыскательских работ </w:t>
      </w:r>
      <w:r w:rsidR="002E10FE" w:rsidRPr="002E10FE">
        <w:rPr>
          <w:rFonts w:ascii="Times New Roman" w:hAnsi="Times New Roman"/>
          <w:b/>
          <w:bCs/>
          <w:szCs w:val="22"/>
        </w:rPr>
        <w:t>в соответствии с техническим заданием №4-613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</w:t>
      </w:r>
      <w:r w:rsidR="00E20D55">
        <w:rPr>
          <w:rFonts w:ascii="Times New Roman" w:hAnsi="Times New Roman"/>
          <w:szCs w:val="22"/>
          <w:lang w:eastAsia="ar-SA"/>
        </w:rPr>
        <w:t>Соглашения</w:t>
      </w:r>
      <w:r w:rsidRPr="00465A3A">
        <w:rPr>
          <w:rFonts w:ascii="Times New Roman" w:hAnsi="Times New Roman"/>
          <w:szCs w:val="22"/>
          <w:lang w:eastAsia="ar-SA"/>
        </w:rPr>
        <w:t xml:space="preserve">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</w:t>
      </w:r>
      <w:r w:rsidR="00E20D55">
        <w:rPr>
          <w:rFonts w:ascii="Times New Roman" w:hAnsi="Times New Roman"/>
          <w:szCs w:val="22"/>
          <w:lang w:eastAsia="ar-SA"/>
        </w:rPr>
        <w:t>Соглашения</w:t>
      </w:r>
      <w:r w:rsidRPr="00465A3A">
        <w:rPr>
          <w:rFonts w:ascii="Times New Roman" w:hAnsi="Times New Roman"/>
          <w:szCs w:val="22"/>
          <w:lang w:eastAsia="ar-SA"/>
        </w:rPr>
        <w:t xml:space="preserve">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2D1AA7">
        <w:rPr>
          <w:rFonts w:ascii="Times New Roman" w:hAnsi="Times New Roman"/>
          <w:sz w:val="24"/>
        </w:rPr>
        <w:t>делать Оферты №</w:t>
      </w:r>
      <w:r w:rsidR="0063788D">
        <w:rPr>
          <w:rFonts w:ascii="Times New Roman" w:hAnsi="Times New Roman"/>
          <w:sz w:val="24"/>
        </w:rPr>
        <w:t xml:space="preserve"> </w:t>
      </w:r>
      <w:r w:rsidR="00A133A0" w:rsidRPr="002D1AA7">
        <w:rPr>
          <w:rFonts w:ascii="Times New Roman" w:hAnsi="Times New Roman"/>
          <w:sz w:val="24"/>
        </w:rPr>
        <w:t>3</w:t>
      </w:r>
      <w:r w:rsidR="002D1AA7" w:rsidRPr="002D1AA7">
        <w:rPr>
          <w:rFonts w:ascii="Times New Roman" w:hAnsi="Times New Roman"/>
          <w:sz w:val="24"/>
        </w:rPr>
        <w:t>85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</w:t>
      </w:r>
      <w:r w:rsidR="004E16F4">
        <w:rPr>
          <w:rFonts w:ascii="Times New Roman" w:hAnsi="Times New Roman"/>
          <w:szCs w:val="22"/>
        </w:rPr>
        <w:t>Соглашения</w:t>
      </w:r>
      <w:r w:rsidRPr="00C3289F">
        <w:rPr>
          <w:rFonts w:ascii="Times New Roman" w:hAnsi="Times New Roman"/>
          <w:szCs w:val="22"/>
        </w:rPr>
        <w:t xml:space="preserve">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2E10FE" w:rsidRDefault="005920B3" w:rsidP="002E10F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2E10FE">
              <w:rPr>
                <w:rFonts w:ascii="Times New Roman" w:hAnsi="Times New Roman"/>
                <w:b/>
                <w:szCs w:val="22"/>
              </w:rPr>
              <w:t>В</w:t>
            </w:r>
            <w:r w:rsidR="00614EE3" w:rsidRPr="002E10FE">
              <w:rPr>
                <w:rFonts w:ascii="Times New Roman" w:hAnsi="Times New Roman"/>
                <w:b/>
                <w:szCs w:val="22"/>
              </w:rPr>
              <w:t xml:space="preserve">ыполнение </w:t>
            </w:r>
            <w:r w:rsidR="002E10FE" w:rsidRPr="002E10FE">
              <w:rPr>
                <w:rFonts w:ascii="Times New Roman" w:hAnsi="Times New Roman"/>
                <w:b/>
                <w:szCs w:val="22"/>
              </w:rPr>
              <w:t xml:space="preserve">проектно-изыскательских работ </w:t>
            </w:r>
            <w:r w:rsidR="002E10FE" w:rsidRPr="002E10FE">
              <w:rPr>
                <w:rFonts w:ascii="Times New Roman" w:hAnsi="Times New Roman"/>
                <w:b/>
                <w:bCs/>
                <w:szCs w:val="22"/>
              </w:rPr>
              <w:t>в соответствии с техническим заданием № 4-613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3788D">
        <w:rPr>
          <w:rFonts w:ascii="Times New Roman" w:hAnsi="Times New Roman"/>
          <w:sz w:val="24"/>
        </w:rPr>
        <w:t xml:space="preserve"> </w:t>
      </w:r>
      <w:r w:rsidR="00A133A0" w:rsidRPr="00A133A0">
        <w:rPr>
          <w:rFonts w:ascii="Times New Roman" w:hAnsi="Times New Roman"/>
          <w:sz w:val="24"/>
        </w:rPr>
        <w:t>3</w:t>
      </w:r>
      <w:r w:rsidR="00E121C8">
        <w:rPr>
          <w:rFonts w:ascii="Times New Roman" w:hAnsi="Times New Roman"/>
          <w:sz w:val="24"/>
        </w:rPr>
        <w:t>85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63788D">
        <w:rPr>
          <w:rFonts w:ascii="Times New Roman" w:hAnsi="Times New Roman"/>
          <w:sz w:val="24"/>
        </w:rPr>
        <w:t xml:space="preserve"> </w:t>
      </w:r>
      <w:r w:rsidR="00A133A0" w:rsidRPr="00A133A0">
        <w:rPr>
          <w:rFonts w:ascii="Times New Roman" w:hAnsi="Times New Roman"/>
          <w:sz w:val="24"/>
        </w:rPr>
        <w:t>3</w:t>
      </w:r>
      <w:r w:rsidR="00E121C8">
        <w:rPr>
          <w:rFonts w:ascii="Times New Roman" w:hAnsi="Times New Roman"/>
          <w:sz w:val="24"/>
        </w:rPr>
        <w:t>85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lastRenderedPageBreak/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11890" w:rsidRPr="00B857C3" w:rsidRDefault="00D11890" w:rsidP="000F57C0">
      <w:pPr>
        <w:spacing w:before="0"/>
        <w:jc w:val="right"/>
        <w:rPr>
          <w:rFonts w:ascii="Times New Roman" w:hAnsi="Times New Roman"/>
          <w:sz w:val="24"/>
        </w:rPr>
      </w:pP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6F4" w:rsidRDefault="004E16F4" w:rsidP="00FB07D9">
      <w:pPr>
        <w:spacing w:before="0"/>
      </w:pPr>
      <w:r>
        <w:separator/>
      </w:r>
    </w:p>
  </w:endnote>
  <w:endnote w:type="continuationSeparator" w:id="0">
    <w:p w:rsidR="004E16F4" w:rsidRDefault="004E16F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6F4" w:rsidRDefault="0063788D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6F4" w:rsidRDefault="004E16F4" w:rsidP="00FB07D9">
      <w:pPr>
        <w:spacing w:before="0"/>
      </w:pPr>
      <w:r>
        <w:separator/>
      </w:r>
    </w:p>
  </w:footnote>
  <w:footnote w:type="continuationSeparator" w:id="0">
    <w:p w:rsidR="004E16F4" w:rsidRDefault="004E16F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41F0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0B66"/>
    <w:rsid w:val="00051935"/>
    <w:rsid w:val="00051A87"/>
    <w:rsid w:val="00051B99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17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7C0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58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AA7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0FE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5DB1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0BE4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6F4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88D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3E0B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57E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3DFE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DD6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0A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2E13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A8F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821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1D8C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578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2747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21C8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0D55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75F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189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564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8745"/>
  <w15:docId w15:val="{459320E9-4467-40E0-9E5D-BA43D902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2D12D-D444-45C6-839E-CB71BAE9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2017-08-04T13:42:00Z</cp:lastPrinted>
  <dcterms:created xsi:type="dcterms:W3CDTF">2017-08-18T08:12:00Z</dcterms:created>
  <dcterms:modified xsi:type="dcterms:W3CDTF">2017-08-18T08:12:00Z</dcterms:modified>
</cp:coreProperties>
</file>